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9CC" w:rsidRPr="00907F88" w:rsidRDefault="001049CC" w:rsidP="00792C81">
      <w:pPr>
        <w:tabs>
          <w:tab w:val="left" w:pos="284"/>
        </w:tabs>
        <w:ind w:left="284"/>
        <w:jc w:val="both"/>
        <w:rPr>
          <w:rFonts w:eastAsia="Tahoma"/>
          <w:color w:val="000000"/>
          <w:sz w:val="20"/>
          <w:szCs w:val="20"/>
        </w:rPr>
      </w:pPr>
    </w:p>
    <w:p w:rsidR="001049CC" w:rsidRPr="00907F88" w:rsidRDefault="001049CC" w:rsidP="00792C81">
      <w:pPr>
        <w:tabs>
          <w:tab w:val="left" w:pos="284"/>
        </w:tabs>
        <w:ind w:left="284"/>
        <w:jc w:val="both"/>
        <w:rPr>
          <w:rFonts w:eastAsia="Tahoma"/>
          <w:color w:val="000000"/>
          <w:sz w:val="20"/>
          <w:szCs w:val="20"/>
        </w:rPr>
      </w:pPr>
    </w:p>
    <w:p w:rsidR="001049CC" w:rsidRPr="00907F88" w:rsidRDefault="001049CC" w:rsidP="001049CC">
      <w:pPr>
        <w:autoSpaceDE w:val="0"/>
        <w:rPr>
          <w:rFonts w:eastAsia="Tahoma"/>
          <w:b/>
          <w:color w:val="000000"/>
          <w:sz w:val="20"/>
          <w:szCs w:val="20"/>
        </w:rPr>
      </w:pPr>
      <w:r w:rsidRPr="00907F88">
        <w:rPr>
          <w:rFonts w:eastAsia="Tahoma"/>
          <w:b/>
          <w:color w:val="000000"/>
          <w:sz w:val="20"/>
          <w:szCs w:val="20"/>
        </w:rPr>
        <w:t xml:space="preserve">Załącznik Nr </w:t>
      </w:r>
      <w:r w:rsidR="00282976">
        <w:rPr>
          <w:rFonts w:eastAsia="Tahoma"/>
          <w:b/>
          <w:color w:val="000000"/>
          <w:sz w:val="20"/>
          <w:szCs w:val="20"/>
        </w:rPr>
        <w:t>2</w:t>
      </w:r>
      <w:r w:rsidR="006F67F6">
        <w:rPr>
          <w:rFonts w:eastAsia="Tahoma"/>
          <w:b/>
          <w:color w:val="000000"/>
          <w:sz w:val="20"/>
          <w:szCs w:val="20"/>
        </w:rPr>
        <w:t xml:space="preserve">–Formularz ofertowy </w:t>
      </w:r>
      <w:r w:rsidRPr="00907F88">
        <w:rPr>
          <w:rFonts w:eastAsia="Tahoma"/>
          <w:b/>
          <w:color w:val="000000"/>
          <w:sz w:val="20"/>
          <w:szCs w:val="20"/>
        </w:rPr>
        <w:t>do za</w:t>
      </w:r>
      <w:r w:rsidR="0030325D" w:rsidRPr="00907F88">
        <w:rPr>
          <w:rFonts w:eastAsia="Tahoma"/>
          <w:b/>
          <w:color w:val="000000"/>
          <w:sz w:val="20"/>
          <w:szCs w:val="20"/>
        </w:rPr>
        <w:t xml:space="preserve">pytania cenowego  </w:t>
      </w:r>
      <w:r w:rsidR="0030325D" w:rsidRPr="005E5034">
        <w:rPr>
          <w:rFonts w:eastAsia="Tahoma"/>
          <w:b/>
          <w:sz w:val="20"/>
          <w:szCs w:val="20"/>
        </w:rPr>
        <w:t xml:space="preserve">znak </w:t>
      </w:r>
      <w:r w:rsidR="006436C6" w:rsidRPr="005E5034">
        <w:rPr>
          <w:rFonts w:eastAsia="Tahoma"/>
          <w:b/>
          <w:sz w:val="20"/>
          <w:szCs w:val="20"/>
        </w:rPr>
        <w:t>DP</w:t>
      </w:r>
      <w:r w:rsidR="004B1587" w:rsidRPr="005E5034">
        <w:rPr>
          <w:rFonts w:eastAsia="Tahoma"/>
          <w:b/>
          <w:sz w:val="20"/>
          <w:szCs w:val="20"/>
        </w:rPr>
        <w:t>Z</w:t>
      </w:r>
      <w:r w:rsidR="0030325D" w:rsidRPr="005E5034">
        <w:rPr>
          <w:rFonts w:eastAsia="Tahoma"/>
          <w:b/>
          <w:sz w:val="20"/>
          <w:szCs w:val="20"/>
        </w:rPr>
        <w:t>-</w:t>
      </w:r>
      <w:r w:rsidR="00282976" w:rsidRPr="005E5034">
        <w:rPr>
          <w:rFonts w:eastAsia="Tahoma"/>
          <w:b/>
          <w:sz w:val="20"/>
          <w:szCs w:val="20"/>
        </w:rPr>
        <w:t>0</w:t>
      </w:r>
      <w:r w:rsidR="00AE3949">
        <w:rPr>
          <w:rFonts w:eastAsia="Tahoma"/>
          <w:b/>
          <w:sz w:val="20"/>
          <w:szCs w:val="20"/>
        </w:rPr>
        <w:t>6</w:t>
      </w:r>
      <w:r w:rsidR="00282976" w:rsidRPr="005E5034">
        <w:rPr>
          <w:rFonts w:eastAsia="Tahoma"/>
          <w:b/>
          <w:sz w:val="20"/>
          <w:szCs w:val="20"/>
        </w:rPr>
        <w:t>/</w:t>
      </w:r>
      <w:r w:rsidR="006436C6" w:rsidRPr="005E5034">
        <w:rPr>
          <w:rFonts w:eastAsia="Tahoma"/>
          <w:b/>
          <w:sz w:val="20"/>
          <w:szCs w:val="20"/>
        </w:rPr>
        <w:t>2</w:t>
      </w:r>
      <w:r w:rsidR="004B6712">
        <w:rPr>
          <w:rFonts w:eastAsia="Tahoma"/>
          <w:b/>
          <w:sz w:val="20"/>
          <w:szCs w:val="20"/>
        </w:rPr>
        <w:t>6</w:t>
      </w:r>
      <w:r w:rsidR="006436C6" w:rsidRPr="005E5034">
        <w:rPr>
          <w:rFonts w:eastAsia="Tahoma"/>
          <w:b/>
          <w:sz w:val="20"/>
          <w:szCs w:val="20"/>
        </w:rPr>
        <w:t xml:space="preserve">r. </w:t>
      </w:r>
      <w:r w:rsidR="00DF0847" w:rsidRPr="005E5034">
        <w:rPr>
          <w:rFonts w:eastAsia="Tahoma"/>
          <w:b/>
          <w:sz w:val="20"/>
          <w:szCs w:val="20"/>
        </w:rPr>
        <w:t xml:space="preserve"> z </w:t>
      </w:r>
      <w:r w:rsidR="00DF0847">
        <w:rPr>
          <w:rFonts w:eastAsia="Tahoma"/>
          <w:b/>
          <w:color w:val="000000"/>
          <w:sz w:val="20"/>
          <w:szCs w:val="20"/>
        </w:rPr>
        <w:t xml:space="preserve">dnia </w:t>
      </w:r>
      <w:r w:rsidR="004B6712">
        <w:rPr>
          <w:rFonts w:eastAsia="Tahoma"/>
          <w:b/>
          <w:color w:val="000000"/>
          <w:sz w:val="20"/>
          <w:szCs w:val="20"/>
        </w:rPr>
        <w:t>0</w:t>
      </w:r>
      <w:r w:rsidR="00775DE5">
        <w:rPr>
          <w:rFonts w:eastAsia="Tahoma"/>
          <w:b/>
          <w:color w:val="000000"/>
          <w:sz w:val="20"/>
          <w:szCs w:val="20"/>
        </w:rPr>
        <w:t>9</w:t>
      </w:r>
      <w:r w:rsidR="0030325D" w:rsidRPr="00907F88">
        <w:rPr>
          <w:rFonts w:eastAsia="Tahoma"/>
          <w:b/>
          <w:color w:val="000000"/>
          <w:sz w:val="20"/>
          <w:szCs w:val="20"/>
        </w:rPr>
        <w:t>.</w:t>
      </w:r>
      <w:r w:rsidR="00B267A7">
        <w:rPr>
          <w:rFonts w:eastAsia="Tahoma"/>
          <w:b/>
          <w:color w:val="000000"/>
          <w:sz w:val="20"/>
          <w:szCs w:val="20"/>
        </w:rPr>
        <w:t>0</w:t>
      </w:r>
      <w:r w:rsidR="004B6712">
        <w:rPr>
          <w:rFonts w:eastAsia="Tahoma"/>
          <w:b/>
          <w:color w:val="000000"/>
          <w:sz w:val="20"/>
          <w:szCs w:val="20"/>
        </w:rPr>
        <w:t>2</w:t>
      </w:r>
      <w:r w:rsidR="0030325D" w:rsidRPr="00907F88">
        <w:rPr>
          <w:rFonts w:eastAsia="Tahoma"/>
          <w:b/>
          <w:color w:val="000000"/>
          <w:sz w:val="20"/>
          <w:szCs w:val="20"/>
        </w:rPr>
        <w:t>.20</w:t>
      </w:r>
      <w:r w:rsidR="00B267A7">
        <w:rPr>
          <w:rFonts w:eastAsia="Tahoma"/>
          <w:b/>
          <w:color w:val="000000"/>
          <w:sz w:val="20"/>
          <w:szCs w:val="20"/>
        </w:rPr>
        <w:t>2</w:t>
      </w:r>
      <w:r w:rsidR="004B6712">
        <w:rPr>
          <w:rFonts w:eastAsia="Tahoma"/>
          <w:b/>
          <w:color w:val="000000"/>
          <w:sz w:val="20"/>
          <w:szCs w:val="20"/>
        </w:rPr>
        <w:t>6</w:t>
      </w:r>
      <w:r w:rsidRPr="00907F88">
        <w:rPr>
          <w:rFonts w:eastAsia="Tahoma"/>
          <w:b/>
          <w:color w:val="000000"/>
          <w:sz w:val="20"/>
          <w:szCs w:val="20"/>
        </w:rPr>
        <w:t xml:space="preserve"> r. </w:t>
      </w:r>
      <w:r w:rsidR="00291ABA">
        <w:rPr>
          <w:rFonts w:eastAsia="Tahoma"/>
          <w:b/>
          <w:color w:val="000000"/>
          <w:sz w:val="20"/>
          <w:szCs w:val="20"/>
        </w:rPr>
        <w:t xml:space="preserve"> D</w:t>
      </w:r>
      <w:r w:rsidRPr="00907F88">
        <w:rPr>
          <w:rFonts w:eastAsia="Tahoma"/>
          <w:b/>
          <w:color w:val="000000"/>
          <w:sz w:val="20"/>
          <w:szCs w:val="20"/>
        </w:rPr>
        <w:t>ostawa folii termokurczliwej</w:t>
      </w:r>
      <w:r w:rsidR="00282976">
        <w:rPr>
          <w:rFonts w:eastAsia="Tahoma"/>
          <w:b/>
          <w:color w:val="000000"/>
          <w:sz w:val="20"/>
          <w:szCs w:val="20"/>
        </w:rPr>
        <w:t xml:space="preserve">na potrzeby ZPW </w:t>
      </w:r>
      <w:r w:rsidR="002946B9">
        <w:rPr>
          <w:rFonts w:eastAsia="Tahoma"/>
          <w:b/>
          <w:color w:val="000000"/>
          <w:sz w:val="20"/>
          <w:szCs w:val="20"/>
        </w:rPr>
        <w:t>w 20</w:t>
      </w:r>
      <w:r w:rsidR="00DF0847">
        <w:rPr>
          <w:rFonts w:eastAsia="Tahoma"/>
          <w:b/>
          <w:color w:val="000000"/>
          <w:sz w:val="20"/>
          <w:szCs w:val="20"/>
        </w:rPr>
        <w:t>2</w:t>
      </w:r>
      <w:r w:rsidR="004B6712">
        <w:rPr>
          <w:rFonts w:eastAsia="Tahoma"/>
          <w:b/>
          <w:color w:val="000000"/>
          <w:sz w:val="20"/>
          <w:szCs w:val="20"/>
        </w:rPr>
        <w:t>6</w:t>
      </w:r>
      <w:r w:rsidR="002946B9">
        <w:rPr>
          <w:rFonts w:eastAsia="Tahoma"/>
          <w:b/>
          <w:color w:val="000000"/>
          <w:sz w:val="20"/>
          <w:szCs w:val="20"/>
        </w:rPr>
        <w:t xml:space="preserve"> roku</w:t>
      </w:r>
      <w:r w:rsidRPr="00907F88">
        <w:rPr>
          <w:rFonts w:eastAsia="Tahoma"/>
          <w:b/>
          <w:color w:val="000000"/>
          <w:sz w:val="20"/>
          <w:szCs w:val="20"/>
        </w:rPr>
        <w:t>.</w:t>
      </w:r>
    </w:p>
    <w:p w:rsidR="001049CC" w:rsidRPr="00907F88" w:rsidRDefault="001049CC" w:rsidP="001049CC">
      <w:pPr>
        <w:autoSpaceDE w:val="0"/>
        <w:rPr>
          <w:rFonts w:eastAsia="Tahoma"/>
          <w:color w:val="000000"/>
          <w:sz w:val="20"/>
          <w:szCs w:val="20"/>
        </w:rPr>
      </w:pPr>
    </w:p>
    <w:p w:rsidR="001049CC" w:rsidRPr="00907F88" w:rsidRDefault="001049CC" w:rsidP="001049CC">
      <w:pPr>
        <w:autoSpaceDE w:val="0"/>
        <w:rPr>
          <w:rFonts w:eastAsia="Tahoma"/>
          <w:color w:val="000000"/>
          <w:sz w:val="20"/>
          <w:szCs w:val="20"/>
        </w:rPr>
      </w:pPr>
    </w:p>
    <w:p w:rsidR="00907F88" w:rsidRDefault="00907F88" w:rsidP="00EB0B9D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0"/>
          <w:lang w:eastAsia="en-US" w:bidi="ar-SA"/>
        </w:rPr>
      </w:pPr>
    </w:p>
    <w:p w:rsidR="002530E1" w:rsidRDefault="002530E1" w:rsidP="00EB0B9D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0"/>
          <w:lang w:eastAsia="en-US" w:bidi="ar-SA"/>
        </w:rPr>
      </w:pPr>
    </w:p>
    <w:p w:rsidR="002530E1" w:rsidRDefault="002530E1" w:rsidP="00EB0B9D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0"/>
          <w:lang w:eastAsia="en-US" w:bidi="ar-SA"/>
        </w:rPr>
      </w:pPr>
    </w:p>
    <w:p w:rsidR="00EB0B9D" w:rsidRPr="00907F88" w:rsidRDefault="00EB0B9D" w:rsidP="00EB0B9D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0"/>
          <w:lang w:eastAsia="en-US" w:bidi="ar-SA"/>
        </w:rPr>
      </w:pPr>
      <w:r w:rsidRPr="00907F88">
        <w:rPr>
          <w:rFonts w:ascii="Times New Roman" w:eastAsia="Tahoma" w:hAnsi="Times New Roman" w:cs="Times New Roman"/>
          <w:color w:val="000000"/>
          <w:sz w:val="20"/>
          <w:lang w:eastAsia="en-US" w:bidi="ar-SA"/>
        </w:rPr>
        <w:t>FORMULARZ OFERTY</w:t>
      </w:r>
    </w:p>
    <w:p w:rsidR="00EB0B9D" w:rsidRPr="00907F88" w:rsidRDefault="00EB0B9D" w:rsidP="00EB0B9D">
      <w:pPr>
        <w:tabs>
          <w:tab w:val="left" w:pos="284"/>
        </w:tabs>
        <w:spacing w:line="260" w:lineRule="atLeast"/>
        <w:ind w:left="709"/>
        <w:rPr>
          <w:rFonts w:eastAsia="Tahoma"/>
          <w:color w:val="000000"/>
          <w:sz w:val="20"/>
          <w:szCs w:val="20"/>
        </w:rPr>
      </w:pPr>
    </w:p>
    <w:p w:rsidR="00EB0B9D" w:rsidRPr="00907F88" w:rsidRDefault="00EB0B9D" w:rsidP="00EB0B9D">
      <w:pPr>
        <w:tabs>
          <w:tab w:val="right" w:pos="9639"/>
        </w:tabs>
        <w:spacing w:line="360" w:lineRule="auto"/>
        <w:rPr>
          <w:rFonts w:eastAsia="Tahoma"/>
          <w:color w:val="000000"/>
          <w:sz w:val="20"/>
          <w:szCs w:val="20"/>
        </w:rPr>
      </w:pPr>
      <w:r w:rsidRPr="00907F88">
        <w:rPr>
          <w:rFonts w:eastAsia="Tahoma"/>
          <w:color w:val="000000"/>
          <w:sz w:val="20"/>
          <w:szCs w:val="20"/>
        </w:rPr>
        <w:t xml:space="preserve">Nazwa i siedziba Wykonawcy:                                                           </w:t>
      </w:r>
    </w:p>
    <w:p w:rsidR="00EB0B9D" w:rsidRPr="00907F88" w:rsidRDefault="00EB0B9D" w:rsidP="00EB0B9D">
      <w:pPr>
        <w:tabs>
          <w:tab w:val="right" w:pos="9639"/>
        </w:tabs>
        <w:spacing w:line="360" w:lineRule="auto"/>
        <w:rPr>
          <w:rFonts w:eastAsia="Tahoma"/>
          <w:color w:val="000000"/>
          <w:sz w:val="20"/>
          <w:szCs w:val="20"/>
        </w:rPr>
      </w:pPr>
      <w:r w:rsidRPr="00907F88">
        <w:rPr>
          <w:rFonts w:eastAsia="Tahoma"/>
          <w:color w:val="000000"/>
          <w:sz w:val="20"/>
          <w:szCs w:val="20"/>
        </w:rPr>
        <w:t>...................................................................</w:t>
      </w:r>
      <w:r w:rsidRPr="00907F88">
        <w:rPr>
          <w:rFonts w:eastAsia="Tahoma"/>
          <w:color w:val="000000"/>
          <w:sz w:val="20"/>
          <w:szCs w:val="20"/>
        </w:rPr>
        <w:tab/>
        <w:t>Nr telefonu..................................................</w:t>
      </w:r>
    </w:p>
    <w:p w:rsidR="00EB0B9D" w:rsidRPr="00907F88" w:rsidRDefault="00B8165F" w:rsidP="00EB0B9D">
      <w:pPr>
        <w:tabs>
          <w:tab w:val="right" w:pos="9639"/>
        </w:tabs>
        <w:spacing w:line="360" w:lineRule="auto"/>
        <w:rPr>
          <w:rFonts w:eastAsia="Tahoma"/>
          <w:color w:val="000000"/>
          <w:sz w:val="20"/>
          <w:szCs w:val="20"/>
        </w:rPr>
      </w:pPr>
      <w:r w:rsidRPr="00907F88">
        <w:rPr>
          <w:rFonts w:eastAsia="Tahoma"/>
          <w:color w:val="000000"/>
          <w:sz w:val="20"/>
          <w:szCs w:val="20"/>
        </w:rPr>
        <w:t>…………………..</w:t>
      </w:r>
      <w:r w:rsidR="00EB0B9D" w:rsidRPr="00907F88">
        <w:rPr>
          <w:rFonts w:eastAsia="Tahoma"/>
          <w:color w:val="000000"/>
          <w:sz w:val="20"/>
          <w:szCs w:val="20"/>
        </w:rPr>
        <w:t>..............................................</w:t>
      </w:r>
      <w:r w:rsidR="00EB0B9D" w:rsidRPr="00907F88">
        <w:rPr>
          <w:rFonts w:eastAsia="Tahoma"/>
          <w:color w:val="000000"/>
          <w:sz w:val="20"/>
          <w:szCs w:val="20"/>
        </w:rPr>
        <w:tab/>
        <w:t>E-Mail:........................................................</w:t>
      </w:r>
    </w:p>
    <w:p w:rsidR="00EB0B9D" w:rsidRPr="00907F88" w:rsidRDefault="00EB0B9D" w:rsidP="00EB0B9D">
      <w:pPr>
        <w:tabs>
          <w:tab w:val="right" w:pos="9639"/>
        </w:tabs>
        <w:spacing w:line="360" w:lineRule="auto"/>
        <w:rPr>
          <w:rFonts w:eastAsia="Tahoma"/>
          <w:color w:val="000000"/>
          <w:sz w:val="20"/>
          <w:szCs w:val="20"/>
        </w:rPr>
      </w:pPr>
      <w:r w:rsidRPr="00907F88">
        <w:rPr>
          <w:rFonts w:eastAsia="Tahoma"/>
          <w:color w:val="000000"/>
          <w:sz w:val="20"/>
          <w:szCs w:val="20"/>
        </w:rPr>
        <w:t>Regon:.........................................................</w:t>
      </w:r>
    </w:p>
    <w:p w:rsidR="00EB0B9D" w:rsidRPr="00907F88" w:rsidRDefault="00EB0B9D" w:rsidP="00EB0B9D">
      <w:pPr>
        <w:tabs>
          <w:tab w:val="right" w:pos="9639"/>
        </w:tabs>
        <w:spacing w:line="480" w:lineRule="auto"/>
        <w:rPr>
          <w:rFonts w:eastAsia="Tahoma"/>
          <w:color w:val="000000"/>
          <w:sz w:val="20"/>
          <w:szCs w:val="20"/>
        </w:rPr>
      </w:pPr>
      <w:r w:rsidRPr="00907F88">
        <w:rPr>
          <w:rFonts w:eastAsia="Tahoma"/>
          <w:color w:val="000000"/>
          <w:sz w:val="20"/>
          <w:szCs w:val="20"/>
        </w:rPr>
        <w:t>NIP: ............................................................</w:t>
      </w:r>
      <w:r w:rsidRPr="00907F88">
        <w:rPr>
          <w:rFonts w:eastAsia="Tahoma"/>
          <w:color w:val="000000"/>
          <w:sz w:val="20"/>
          <w:szCs w:val="20"/>
        </w:rPr>
        <w:tab/>
      </w:r>
    </w:p>
    <w:p w:rsidR="00EB0B9D" w:rsidRPr="00907F88" w:rsidRDefault="00EB0B9D" w:rsidP="00EB0B9D">
      <w:pPr>
        <w:tabs>
          <w:tab w:val="left" w:pos="360"/>
        </w:tabs>
        <w:spacing w:line="100" w:lineRule="atLeast"/>
        <w:jc w:val="both"/>
        <w:rPr>
          <w:rFonts w:eastAsia="Tahoma"/>
          <w:b/>
          <w:color w:val="000000"/>
          <w:sz w:val="20"/>
          <w:szCs w:val="20"/>
        </w:rPr>
      </w:pPr>
      <w:r w:rsidRPr="00907F88">
        <w:rPr>
          <w:rFonts w:eastAsia="Tahoma"/>
          <w:b/>
          <w:color w:val="000000"/>
          <w:sz w:val="20"/>
          <w:szCs w:val="20"/>
        </w:rPr>
        <w:t>Zgodnie z wymaganiami określonymi w niniejszym załączniku, przedstawiamy niniejszą ofertę:</w:t>
      </w:r>
    </w:p>
    <w:p w:rsidR="00EB0B9D" w:rsidRPr="00907F88" w:rsidRDefault="00EB0B9D" w:rsidP="00EB0B9D">
      <w:pPr>
        <w:spacing w:after="120" w:line="100" w:lineRule="atLeast"/>
        <w:jc w:val="both"/>
        <w:rPr>
          <w:rFonts w:eastAsia="Tahoma"/>
          <w:color w:val="000000"/>
          <w:sz w:val="20"/>
          <w:szCs w:val="20"/>
        </w:rPr>
      </w:pPr>
    </w:p>
    <w:p w:rsidR="00EB0B9D" w:rsidRPr="00907F88" w:rsidRDefault="00EB0B9D" w:rsidP="00EB0B9D">
      <w:pPr>
        <w:spacing w:after="120" w:line="100" w:lineRule="atLeast"/>
        <w:jc w:val="both"/>
        <w:rPr>
          <w:rFonts w:eastAsia="Tahoma"/>
          <w:color w:val="000000"/>
          <w:sz w:val="20"/>
          <w:szCs w:val="20"/>
        </w:rPr>
      </w:pPr>
      <w:r w:rsidRPr="00907F88">
        <w:rPr>
          <w:rFonts w:eastAsia="Tahoma"/>
          <w:color w:val="000000"/>
          <w:sz w:val="20"/>
          <w:szCs w:val="20"/>
        </w:rPr>
        <w:t>(liczby wpisywane w kolumnach 3 i 4 należy zaokrąglić do dwóch miejsc po przecinku)</w:t>
      </w:r>
    </w:p>
    <w:p w:rsidR="00634B3D" w:rsidRDefault="00634B3D" w:rsidP="00731855">
      <w:pPr>
        <w:tabs>
          <w:tab w:val="left" w:pos="375"/>
        </w:tabs>
        <w:spacing w:line="260" w:lineRule="atLeast"/>
        <w:jc w:val="both"/>
        <w:rPr>
          <w:sz w:val="20"/>
          <w:szCs w:val="20"/>
        </w:rPr>
      </w:pPr>
    </w:p>
    <w:p w:rsidR="00731855" w:rsidRDefault="00731855" w:rsidP="00980549">
      <w:pPr>
        <w:tabs>
          <w:tab w:val="left" w:pos="375"/>
        </w:tabs>
        <w:spacing w:line="260" w:lineRule="atLeast"/>
        <w:ind w:left="360"/>
        <w:jc w:val="both"/>
        <w:rPr>
          <w:sz w:val="20"/>
          <w:szCs w:val="20"/>
        </w:rPr>
      </w:pPr>
    </w:p>
    <w:tbl>
      <w:tblPr>
        <w:tblW w:w="9780" w:type="dxa"/>
        <w:tblInd w:w="-53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3"/>
        <w:gridCol w:w="1703"/>
        <w:gridCol w:w="1418"/>
        <w:gridCol w:w="1275"/>
        <w:gridCol w:w="1134"/>
        <w:gridCol w:w="1210"/>
        <w:gridCol w:w="1200"/>
        <w:gridCol w:w="1417"/>
      </w:tblGrid>
      <w:tr w:rsidR="00731855" w:rsidTr="00731855">
        <w:trPr>
          <w:trHeight w:val="100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855" w:rsidRPr="00731855" w:rsidRDefault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</w:rPr>
            </w:pPr>
            <w:r w:rsidRPr="00731855">
              <w:rPr>
                <w:rFonts w:eastAsiaTheme="minorHAnsi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855" w:rsidRPr="00731855" w:rsidRDefault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</w:rPr>
            </w:pPr>
            <w:r w:rsidRPr="00731855">
              <w:rPr>
                <w:rFonts w:eastAsiaTheme="minorHAnsi"/>
                <w:b/>
                <w:color w:val="000000"/>
                <w:sz w:val="18"/>
                <w:szCs w:val="18"/>
              </w:rPr>
              <w:t xml:space="preserve">Wyszczególnienie asortymentu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855" w:rsidRPr="00731855" w:rsidRDefault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</w:rPr>
            </w:pPr>
            <w:r w:rsidRPr="00731855">
              <w:rPr>
                <w:rFonts w:eastAsiaTheme="minorHAnsi"/>
                <w:b/>
                <w:color w:val="000000"/>
                <w:sz w:val="18"/>
                <w:szCs w:val="18"/>
              </w:rPr>
              <w:t>Zapotrzebowanie roczne [kg]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855" w:rsidRPr="00731855" w:rsidRDefault="00731855" w:rsidP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</w:rPr>
            </w:pPr>
            <w:r w:rsidRPr="00731855">
              <w:rPr>
                <w:rFonts w:eastAsiaTheme="minorHAnsi"/>
                <w:b/>
                <w:color w:val="000000"/>
                <w:sz w:val="18"/>
                <w:szCs w:val="18"/>
              </w:rPr>
              <w:t>Cena jednostkowa netto za 1 kg folii [zł]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855" w:rsidRPr="00731855" w:rsidRDefault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</w:rPr>
            </w:pPr>
            <w:r w:rsidRPr="00731855">
              <w:rPr>
                <w:rFonts w:eastAsiaTheme="minorHAnsi"/>
                <w:b/>
                <w:color w:val="000000"/>
                <w:sz w:val="18"/>
                <w:szCs w:val="18"/>
              </w:rPr>
              <w:t>Wartość netto zamówienia [zł]</w:t>
            </w:r>
          </w:p>
          <w:p w:rsidR="00731855" w:rsidRPr="00731855" w:rsidRDefault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</w:rPr>
            </w:pPr>
            <w:r w:rsidRPr="00731855">
              <w:rPr>
                <w:rFonts w:eastAsiaTheme="minorHAnsi"/>
                <w:b/>
                <w:color w:val="000000"/>
                <w:sz w:val="18"/>
                <w:szCs w:val="18"/>
              </w:rPr>
              <w:t>(kol 3 x kol 4)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855" w:rsidRPr="00731855" w:rsidRDefault="00731855" w:rsidP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</w:rPr>
            </w:pPr>
            <w:r w:rsidRPr="00731855">
              <w:rPr>
                <w:rFonts w:eastAsiaTheme="minorHAnsi"/>
                <w:b/>
                <w:color w:val="000000"/>
                <w:sz w:val="18"/>
                <w:szCs w:val="18"/>
              </w:rPr>
              <w:t>Stawka podatku VAT [%]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855" w:rsidRPr="00731855" w:rsidRDefault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</w:rPr>
            </w:pPr>
            <w:r w:rsidRPr="00731855">
              <w:rPr>
                <w:rFonts w:eastAsiaTheme="minorHAnsi"/>
                <w:b/>
                <w:color w:val="000000"/>
                <w:sz w:val="18"/>
                <w:szCs w:val="18"/>
              </w:rPr>
              <w:t>Wartość podatku VAT [zł]</w:t>
            </w:r>
          </w:p>
          <w:p w:rsidR="00731855" w:rsidRPr="00731855" w:rsidRDefault="00731855" w:rsidP="004E3AC8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855" w:rsidRPr="00731855" w:rsidRDefault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</w:rPr>
            </w:pPr>
            <w:r w:rsidRPr="00731855">
              <w:rPr>
                <w:rFonts w:eastAsiaTheme="minorHAnsi"/>
                <w:b/>
                <w:color w:val="000000"/>
                <w:sz w:val="18"/>
                <w:szCs w:val="18"/>
              </w:rPr>
              <w:t>Wartość brutto zamówienia [zł]</w:t>
            </w:r>
          </w:p>
          <w:p w:rsidR="00731855" w:rsidRPr="00731855" w:rsidRDefault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</w:rPr>
            </w:pPr>
            <w:r w:rsidRPr="00731855">
              <w:rPr>
                <w:rFonts w:eastAsiaTheme="minorHAnsi"/>
                <w:b/>
                <w:color w:val="000000"/>
                <w:sz w:val="18"/>
                <w:szCs w:val="18"/>
              </w:rPr>
              <w:t xml:space="preserve">(kol 5 + </w:t>
            </w:r>
          </w:p>
          <w:p w:rsidR="00731855" w:rsidRPr="00731855" w:rsidRDefault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</w:rPr>
            </w:pPr>
            <w:r w:rsidRPr="00731855">
              <w:rPr>
                <w:rFonts w:eastAsiaTheme="minorHAnsi"/>
                <w:b/>
                <w:color w:val="000000"/>
                <w:sz w:val="18"/>
                <w:szCs w:val="18"/>
              </w:rPr>
              <w:t>kol 7)</w:t>
            </w:r>
          </w:p>
        </w:tc>
      </w:tr>
      <w:tr w:rsidR="00731855" w:rsidTr="00731855">
        <w:trPr>
          <w:trHeight w:val="329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855" w:rsidRDefault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b/>
                <w:color w:val="000000"/>
              </w:rPr>
            </w:pPr>
            <w:r>
              <w:rPr>
                <w:rFonts w:eastAsiaTheme="minorHAnsi"/>
                <w:b/>
                <w:color w:val="000000"/>
              </w:rPr>
              <w:t>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855" w:rsidRDefault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b/>
                <w:color w:val="000000"/>
              </w:rPr>
            </w:pPr>
            <w:r>
              <w:rPr>
                <w:rFonts w:eastAsiaTheme="minorHAnsi"/>
                <w:b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855" w:rsidRDefault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b/>
                <w:color w:val="000000"/>
              </w:rPr>
            </w:pPr>
            <w:r>
              <w:rPr>
                <w:rFonts w:eastAsiaTheme="minorHAnsi"/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855" w:rsidRDefault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b/>
                <w:color w:val="000000"/>
              </w:rPr>
            </w:pPr>
            <w:r>
              <w:rPr>
                <w:rFonts w:eastAsiaTheme="minorHAnsi"/>
                <w:b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855" w:rsidRDefault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b/>
                <w:color w:val="000000"/>
              </w:rPr>
            </w:pPr>
            <w:r>
              <w:rPr>
                <w:rFonts w:eastAsiaTheme="minorHAnsi"/>
                <w:b/>
                <w:color w:val="000000"/>
              </w:rPr>
              <w:t>5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855" w:rsidRDefault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b/>
                <w:color w:val="000000"/>
              </w:rPr>
            </w:pPr>
            <w:r>
              <w:rPr>
                <w:rFonts w:eastAsiaTheme="minorHAnsi"/>
                <w:b/>
                <w:color w:val="000000"/>
              </w:rPr>
              <w:t>6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855" w:rsidRDefault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b/>
                <w:color w:val="000000"/>
              </w:rPr>
            </w:pPr>
            <w:r>
              <w:rPr>
                <w:rFonts w:eastAsiaTheme="minorHAnsi"/>
                <w:b/>
                <w:color w:val="000000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855" w:rsidRDefault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b/>
                <w:color w:val="000000"/>
              </w:rPr>
            </w:pPr>
            <w:r>
              <w:rPr>
                <w:rFonts w:eastAsiaTheme="minorHAnsi"/>
                <w:b/>
                <w:color w:val="000000"/>
              </w:rPr>
              <w:t>8</w:t>
            </w:r>
          </w:p>
        </w:tc>
      </w:tr>
      <w:tr w:rsidR="00731855" w:rsidTr="00731855">
        <w:trPr>
          <w:trHeight w:val="25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855" w:rsidRPr="00731855" w:rsidRDefault="00731855" w:rsidP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>
              <w:rPr>
                <w:rFonts w:eastAsiaTheme="minorHAns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855" w:rsidRPr="00731855" w:rsidRDefault="00731855" w:rsidP="00731855">
            <w:pPr>
              <w:snapToGrid w:val="0"/>
              <w:ind w:right="-284"/>
              <w:rPr>
                <w:rFonts w:eastAsia="Tahoma"/>
                <w:color w:val="000000"/>
                <w:sz w:val="18"/>
                <w:szCs w:val="18"/>
              </w:rPr>
            </w:pPr>
            <w:r w:rsidRPr="00731855">
              <w:rPr>
                <w:rFonts w:eastAsia="Tahoma"/>
                <w:color w:val="000000"/>
                <w:sz w:val="18"/>
                <w:szCs w:val="18"/>
              </w:rPr>
              <w:t>Folia termokurczliwa:</w:t>
            </w:r>
          </w:p>
          <w:p w:rsidR="00731855" w:rsidRDefault="00731855" w:rsidP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color w:val="000000"/>
              </w:rPr>
            </w:pPr>
            <w:r w:rsidRPr="00731855">
              <w:rPr>
                <w:rFonts w:eastAsia="Tahoma"/>
                <w:color w:val="000000"/>
                <w:sz w:val="18"/>
                <w:szCs w:val="18"/>
              </w:rPr>
              <w:t>taśma o szerokości 350 mm i 400 mm oraz grubości max. 0,06 mm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855" w:rsidRPr="00731855" w:rsidRDefault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731855">
              <w:rPr>
                <w:rFonts w:eastAsiaTheme="minorHAnsi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55" w:rsidRDefault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55" w:rsidRDefault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55" w:rsidRDefault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55" w:rsidRDefault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55" w:rsidRDefault="00731855">
            <w:pPr>
              <w:widowControl/>
              <w:suppressAutoHyphens w:val="0"/>
              <w:autoSpaceDE w:val="0"/>
              <w:autoSpaceDN w:val="0"/>
              <w:adjustRightInd w:val="0"/>
              <w:spacing w:line="256" w:lineRule="auto"/>
              <w:jc w:val="right"/>
              <w:rPr>
                <w:rFonts w:eastAsiaTheme="minorHAnsi"/>
                <w:color w:val="000000"/>
              </w:rPr>
            </w:pPr>
          </w:p>
        </w:tc>
      </w:tr>
    </w:tbl>
    <w:p w:rsidR="00731855" w:rsidRDefault="00731855" w:rsidP="00731855">
      <w:pPr>
        <w:tabs>
          <w:tab w:val="left" w:pos="375"/>
        </w:tabs>
        <w:spacing w:line="260" w:lineRule="atLeast"/>
        <w:jc w:val="both"/>
        <w:rPr>
          <w:sz w:val="20"/>
          <w:szCs w:val="20"/>
        </w:rPr>
      </w:pPr>
    </w:p>
    <w:p w:rsidR="00731855" w:rsidRPr="00907F88" w:rsidRDefault="00731855" w:rsidP="00980549">
      <w:pPr>
        <w:tabs>
          <w:tab w:val="left" w:pos="375"/>
        </w:tabs>
        <w:spacing w:line="260" w:lineRule="atLeast"/>
        <w:ind w:left="360"/>
        <w:jc w:val="both"/>
        <w:rPr>
          <w:sz w:val="20"/>
          <w:szCs w:val="20"/>
        </w:rPr>
      </w:pPr>
    </w:p>
    <w:p w:rsidR="00634B3D" w:rsidRPr="00907F88" w:rsidRDefault="00634B3D" w:rsidP="00980549">
      <w:pPr>
        <w:tabs>
          <w:tab w:val="left" w:pos="375"/>
        </w:tabs>
        <w:spacing w:line="260" w:lineRule="atLeast"/>
        <w:ind w:left="360"/>
        <w:jc w:val="both"/>
        <w:rPr>
          <w:sz w:val="20"/>
          <w:szCs w:val="20"/>
        </w:rPr>
      </w:pPr>
    </w:p>
    <w:p w:rsidR="00634B3D" w:rsidRPr="00907F88" w:rsidRDefault="00634B3D" w:rsidP="00980549">
      <w:pPr>
        <w:tabs>
          <w:tab w:val="left" w:pos="375"/>
        </w:tabs>
        <w:spacing w:line="260" w:lineRule="atLeast"/>
        <w:ind w:left="360"/>
        <w:jc w:val="both"/>
        <w:rPr>
          <w:sz w:val="20"/>
          <w:szCs w:val="20"/>
        </w:rPr>
      </w:pPr>
    </w:p>
    <w:p w:rsidR="00980549" w:rsidRPr="00907F88" w:rsidRDefault="00980549" w:rsidP="00980549">
      <w:pPr>
        <w:tabs>
          <w:tab w:val="left" w:pos="375"/>
        </w:tabs>
        <w:spacing w:line="260" w:lineRule="atLeast"/>
        <w:ind w:left="360"/>
        <w:jc w:val="both"/>
        <w:rPr>
          <w:sz w:val="20"/>
          <w:szCs w:val="20"/>
        </w:rPr>
      </w:pPr>
      <w:r w:rsidRPr="00907F88">
        <w:rPr>
          <w:sz w:val="20"/>
          <w:szCs w:val="20"/>
        </w:rPr>
        <w:t>Do niniejszej Oferty załączamy:</w:t>
      </w:r>
    </w:p>
    <w:p w:rsidR="00980549" w:rsidRPr="00907F88" w:rsidRDefault="00980549" w:rsidP="00980549">
      <w:pPr>
        <w:spacing w:line="260" w:lineRule="atLeast"/>
        <w:jc w:val="both"/>
        <w:rPr>
          <w:b/>
          <w:sz w:val="20"/>
          <w:szCs w:val="20"/>
        </w:rPr>
      </w:pPr>
    </w:p>
    <w:p w:rsidR="00980549" w:rsidRPr="00907F88" w:rsidRDefault="00980549" w:rsidP="00980549">
      <w:pPr>
        <w:numPr>
          <w:ilvl w:val="0"/>
          <w:numId w:val="3"/>
        </w:numPr>
        <w:tabs>
          <w:tab w:val="left" w:pos="1440"/>
        </w:tabs>
        <w:spacing w:line="480" w:lineRule="auto"/>
        <w:jc w:val="both"/>
        <w:rPr>
          <w:sz w:val="20"/>
          <w:szCs w:val="20"/>
        </w:rPr>
      </w:pPr>
      <w:r w:rsidRPr="00907F88">
        <w:rPr>
          <w:sz w:val="20"/>
          <w:szCs w:val="20"/>
        </w:rPr>
        <w:t>__________________________________</w:t>
      </w:r>
    </w:p>
    <w:p w:rsidR="00980549" w:rsidRPr="00907F88" w:rsidRDefault="00980549" w:rsidP="00980549">
      <w:pPr>
        <w:numPr>
          <w:ilvl w:val="0"/>
          <w:numId w:val="3"/>
        </w:numPr>
        <w:tabs>
          <w:tab w:val="left" w:pos="1440"/>
        </w:tabs>
        <w:spacing w:line="480" w:lineRule="auto"/>
        <w:jc w:val="both"/>
        <w:rPr>
          <w:sz w:val="20"/>
          <w:szCs w:val="20"/>
        </w:rPr>
      </w:pPr>
      <w:r w:rsidRPr="00907F88">
        <w:rPr>
          <w:sz w:val="20"/>
          <w:szCs w:val="20"/>
        </w:rPr>
        <w:t>__________________________________</w:t>
      </w:r>
    </w:p>
    <w:p w:rsidR="00634B3D" w:rsidRPr="00907F88" w:rsidRDefault="00634B3D" w:rsidP="00634B3D">
      <w:pPr>
        <w:spacing w:line="480" w:lineRule="auto"/>
        <w:jc w:val="both"/>
        <w:rPr>
          <w:sz w:val="20"/>
          <w:szCs w:val="20"/>
        </w:rPr>
      </w:pPr>
    </w:p>
    <w:p w:rsidR="00634B3D" w:rsidRPr="00907F88" w:rsidRDefault="00634B3D" w:rsidP="00634B3D">
      <w:pPr>
        <w:spacing w:line="480" w:lineRule="auto"/>
        <w:jc w:val="both"/>
        <w:rPr>
          <w:sz w:val="20"/>
          <w:szCs w:val="20"/>
        </w:rPr>
      </w:pPr>
    </w:p>
    <w:p w:rsidR="00634B3D" w:rsidRPr="00907F88" w:rsidRDefault="00634B3D" w:rsidP="00634B3D">
      <w:pPr>
        <w:spacing w:line="480" w:lineRule="auto"/>
        <w:jc w:val="both"/>
        <w:rPr>
          <w:sz w:val="20"/>
          <w:szCs w:val="20"/>
        </w:rPr>
      </w:pPr>
    </w:p>
    <w:p w:rsidR="00634B3D" w:rsidRPr="00907F88" w:rsidRDefault="00634B3D" w:rsidP="00634B3D">
      <w:pPr>
        <w:spacing w:line="480" w:lineRule="auto"/>
        <w:jc w:val="both"/>
        <w:rPr>
          <w:sz w:val="20"/>
          <w:szCs w:val="20"/>
        </w:rPr>
      </w:pPr>
    </w:p>
    <w:p w:rsidR="00634B3D" w:rsidRPr="00907F88" w:rsidRDefault="00634B3D" w:rsidP="00634B3D">
      <w:pPr>
        <w:spacing w:line="480" w:lineRule="auto"/>
        <w:jc w:val="both"/>
        <w:rPr>
          <w:sz w:val="20"/>
          <w:szCs w:val="20"/>
        </w:rPr>
      </w:pPr>
    </w:p>
    <w:p w:rsidR="00634B3D" w:rsidRPr="00907F88" w:rsidRDefault="00634B3D" w:rsidP="00634B3D">
      <w:pPr>
        <w:spacing w:line="480" w:lineRule="auto"/>
        <w:jc w:val="both"/>
        <w:rPr>
          <w:sz w:val="20"/>
          <w:szCs w:val="20"/>
        </w:rPr>
      </w:pPr>
    </w:p>
    <w:p w:rsidR="00980549" w:rsidRPr="00907F88" w:rsidRDefault="00980549" w:rsidP="00980549">
      <w:pPr>
        <w:pStyle w:val="Tekstpodstawowy"/>
        <w:tabs>
          <w:tab w:val="left" w:pos="709"/>
        </w:tabs>
        <w:spacing w:line="260" w:lineRule="atLeast"/>
        <w:rPr>
          <w:rFonts w:cs="Times New Roman"/>
          <w:sz w:val="20"/>
        </w:rPr>
      </w:pPr>
    </w:p>
    <w:p w:rsidR="00B8165F" w:rsidRPr="00907F88" w:rsidRDefault="00B8165F" w:rsidP="00B8165F">
      <w:pPr>
        <w:tabs>
          <w:tab w:val="left" w:pos="851"/>
          <w:tab w:val="left" w:pos="1985"/>
          <w:tab w:val="left" w:pos="6096"/>
        </w:tabs>
        <w:spacing w:line="260" w:lineRule="atLeast"/>
        <w:rPr>
          <w:sz w:val="20"/>
          <w:szCs w:val="20"/>
        </w:rPr>
      </w:pPr>
    </w:p>
    <w:p w:rsidR="00B8165F" w:rsidRPr="00907F88" w:rsidRDefault="00B8165F" w:rsidP="00B8165F">
      <w:pPr>
        <w:tabs>
          <w:tab w:val="left" w:pos="851"/>
          <w:tab w:val="left" w:pos="1985"/>
          <w:tab w:val="left" w:pos="6096"/>
        </w:tabs>
        <w:spacing w:line="260" w:lineRule="atLeast"/>
        <w:rPr>
          <w:sz w:val="20"/>
          <w:szCs w:val="20"/>
        </w:rPr>
      </w:pPr>
      <w:r w:rsidRPr="00907F88">
        <w:rPr>
          <w:sz w:val="20"/>
          <w:szCs w:val="20"/>
        </w:rPr>
        <w:t xml:space="preserve">---------------------------------                                                              </w:t>
      </w:r>
      <w:r w:rsidR="004E3AC8">
        <w:rPr>
          <w:sz w:val="20"/>
          <w:szCs w:val="20"/>
        </w:rPr>
        <w:t xml:space="preserve">                   </w:t>
      </w:r>
      <w:bookmarkStart w:id="0" w:name="_GoBack"/>
      <w:bookmarkEnd w:id="0"/>
      <w:r w:rsidRPr="00907F88">
        <w:rPr>
          <w:sz w:val="20"/>
          <w:szCs w:val="20"/>
        </w:rPr>
        <w:t xml:space="preserve"> -------------------------------------</w:t>
      </w:r>
    </w:p>
    <w:p w:rsidR="00B8165F" w:rsidRPr="00907F88" w:rsidRDefault="00B8165F" w:rsidP="00980549">
      <w:pPr>
        <w:tabs>
          <w:tab w:val="left" w:pos="851"/>
          <w:tab w:val="left" w:pos="1985"/>
          <w:tab w:val="left" w:pos="6096"/>
        </w:tabs>
        <w:spacing w:line="260" w:lineRule="atLeast"/>
        <w:ind w:left="142"/>
        <w:rPr>
          <w:sz w:val="20"/>
          <w:szCs w:val="20"/>
        </w:rPr>
      </w:pPr>
    </w:p>
    <w:p w:rsidR="00980549" w:rsidRPr="00731855" w:rsidRDefault="00980549" w:rsidP="00731855">
      <w:pPr>
        <w:tabs>
          <w:tab w:val="left" w:pos="851"/>
          <w:tab w:val="left" w:pos="1985"/>
          <w:tab w:val="left" w:pos="6096"/>
        </w:tabs>
        <w:spacing w:line="260" w:lineRule="atLeast"/>
        <w:ind w:left="142"/>
        <w:rPr>
          <w:sz w:val="20"/>
          <w:szCs w:val="20"/>
        </w:rPr>
      </w:pPr>
      <w:r w:rsidRPr="00907F88">
        <w:rPr>
          <w:sz w:val="20"/>
          <w:szCs w:val="20"/>
        </w:rPr>
        <w:t>miejscowość, data</w:t>
      </w:r>
      <w:r w:rsidRPr="00907F88">
        <w:rPr>
          <w:sz w:val="20"/>
          <w:szCs w:val="20"/>
        </w:rPr>
        <w:tab/>
      </w:r>
      <w:r w:rsidRPr="00907F88">
        <w:rPr>
          <w:sz w:val="20"/>
          <w:szCs w:val="20"/>
        </w:rPr>
        <w:tab/>
        <w:t xml:space="preserve">           /podpis - za Wykonawcę/</w:t>
      </w:r>
    </w:p>
    <w:sectPr w:rsidR="00980549" w:rsidRPr="00731855" w:rsidSect="00907F88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/"/>
      <w:lvlJc w:val="left"/>
      <w:pPr>
        <w:tabs>
          <w:tab w:val="num" w:pos="1440"/>
        </w:tabs>
        <w:ind w:left="1440" w:hanging="360"/>
      </w:pPr>
      <w:rPr>
        <w:b/>
        <w:i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pStyle w:val="Nagwek9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StarSymbol" w:hAnsi="Star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StarSymbol" w:hAnsi="Star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E880015"/>
    <w:multiLevelType w:val="hybridMultilevel"/>
    <w:tmpl w:val="A370A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C04F23"/>
    <w:multiLevelType w:val="hybridMultilevel"/>
    <w:tmpl w:val="64D48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2F6BDD"/>
    <w:multiLevelType w:val="hybridMultilevel"/>
    <w:tmpl w:val="745ED1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0419"/>
    <w:rsid w:val="0007218A"/>
    <w:rsid w:val="00086256"/>
    <w:rsid w:val="000A77BD"/>
    <w:rsid w:val="001049CC"/>
    <w:rsid w:val="002530E1"/>
    <w:rsid w:val="00264669"/>
    <w:rsid w:val="0028281E"/>
    <w:rsid w:val="00282976"/>
    <w:rsid w:val="00291ABA"/>
    <w:rsid w:val="002946B9"/>
    <w:rsid w:val="002A65F8"/>
    <w:rsid w:val="002C639C"/>
    <w:rsid w:val="002E0AD8"/>
    <w:rsid w:val="002E7229"/>
    <w:rsid w:val="0030325D"/>
    <w:rsid w:val="00380419"/>
    <w:rsid w:val="00413467"/>
    <w:rsid w:val="00431FB3"/>
    <w:rsid w:val="004B1587"/>
    <w:rsid w:val="004B6712"/>
    <w:rsid w:val="004E3AC8"/>
    <w:rsid w:val="005D79EF"/>
    <w:rsid w:val="005E5034"/>
    <w:rsid w:val="005E56F6"/>
    <w:rsid w:val="00634B3D"/>
    <w:rsid w:val="006436C6"/>
    <w:rsid w:val="006C2664"/>
    <w:rsid w:val="006C3EB5"/>
    <w:rsid w:val="006F67F6"/>
    <w:rsid w:val="00731855"/>
    <w:rsid w:val="007733A4"/>
    <w:rsid w:val="00775DE5"/>
    <w:rsid w:val="00792C81"/>
    <w:rsid w:val="0079321A"/>
    <w:rsid w:val="008C6A48"/>
    <w:rsid w:val="00907F88"/>
    <w:rsid w:val="00920194"/>
    <w:rsid w:val="00927957"/>
    <w:rsid w:val="00980549"/>
    <w:rsid w:val="00A417C4"/>
    <w:rsid w:val="00AD2F34"/>
    <w:rsid w:val="00AE3949"/>
    <w:rsid w:val="00B267A7"/>
    <w:rsid w:val="00B270FF"/>
    <w:rsid w:val="00B4186D"/>
    <w:rsid w:val="00B8165F"/>
    <w:rsid w:val="00B93F7D"/>
    <w:rsid w:val="00BA7B32"/>
    <w:rsid w:val="00BE61EC"/>
    <w:rsid w:val="00BF2467"/>
    <w:rsid w:val="00BF2D02"/>
    <w:rsid w:val="00CA1631"/>
    <w:rsid w:val="00CF238C"/>
    <w:rsid w:val="00DF0847"/>
    <w:rsid w:val="00EB0B9D"/>
    <w:rsid w:val="00F46A25"/>
    <w:rsid w:val="00F80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41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EB0B9D"/>
    <w:pPr>
      <w:keepNext/>
      <w:numPr>
        <w:ilvl w:val="1"/>
        <w:numId w:val="1"/>
      </w:numPr>
      <w:spacing w:line="360" w:lineRule="auto"/>
      <w:outlineLvl w:val="1"/>
    </w:pPr>
    <w:rPr>
      <w:rFonts w:cs="Tahoma"/>
      <w:sz w:val="28"/>
      <w:szCs w:val="20"/>
      <w:lang w:eastAsia="pl-PL" w:bidi="pl-PL"/>
    </w:rPr>
  </w:style>
  <w:style w:type="paragraph" w:styleId="Nagwek4">
    <w:name w:val="heading 4"/>
    <w:basedOn w:val="Normalny"/>
    <w:next w:val="Normalny"/>
    <w:link w:val="Nagwek4Znak"/>
    <w:qFormat/>
    <w:rsid w:val="00EB0B9D"/>
    <w:pPr>
      <w:keepNext/>
      <w:ind w:right="-284"/>
      <w:outlineLvl w:val="3"/>
    </w:pPr>
    <w:rPr>
      <w:rFonts w:cs="Tahoma"/>
      <w:lang w:eastAsia="pl-PL" w:bidi="pl-PL"/>
    </w:rPr>
  </w:style>
  <w:style w:type="paragraph" w:styleId="Nagwek9">
    <w:name w:val="heading 9"/>
    <w:basedOn w:val="Normalny"/>
    <w:next w:val="Normalny"/>
    <w:link w:val="Nagwek9Znak"/>
    <w:qFormat/>
    <w:rsid w:val="00EB0B9D"/>
    <w:pPr>
      <w:keepNext/>
      <w:numPr>
        <w:ilvl w:val="8"/>
        <w:numId w:val="1"/>
      </w:numPr>
      <w:shd w:val="clear" w:color="auto" w:fill="FFFFFF"/>
      <w:spacing w:line="360" w:lineRule="auto"/>
      <w:jc w:val="center"/>
      <w:outlineLvl w:val="8"/>
    </w:pPr>
    <w:rPr>
      <w:rFonts w:ascii="Verdana" w:hAnsi="Verdana" w:cs="Tahoma"/>
      <w:b/>
      <w:sz w:val="22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B0B9D"/>
    <w:rPr>
      <w:rFonts w:ascii="Times New Roman" w:eastAsia="Arial Unicode MS" w:hAnsi="Times New Roman" w:cs="Tahoma"/>
      <w:sz w:val="28"/>
      <w:szCs w:val="20"/>
      <w:lang w:eastAsia="pl-PL" w:bidi="pl-PL"/>
    </w:rPr>
  </w:style>
  <w:style w:type="character" w:customStyle="1" w:styleId="Nagwek4Znak">
    <w:name w:val="Nagłówek 4 Znak"/>
    <w:basedOn w:val="Domylnaczcionkaakapitu"/>
    <w:link w:val="Nagwek4"/>
    <w:rsid w:val="00EB0B9D"/>
    <w:rPr>
      <w:rFonts w:ascii="Times New Roman" w:eastAsia="Arial Unicode MS" w:hAnsi="Times New Roman" w:cs="Tahoma"/>
      <w:sz w:val="24"/>
      <w:szCs w:val="24"/>
      <w:lang w:eastAsia="pl-PL" w:bidi="pl-PL"/>
    </w:rPr>
  </w:style>
  <w:style w:type="character" w:customStyle="1" w:styleId="Nagwek9Znak">
    <w:name w:val="Nagłówek 9 Znak"/>
    <w:basedOn w:val="Domylnaczcionkaakapitu"/>
    <w:link w:val="Nagwek9"/>
    <w:rsid w:val="00EB0B9D"/>
    <w:rPr>
      <w:rFonts w:ascii="Verdana" w:eastAsia="Arial Unicode MS" w:hAnsi="Verdana" w:cs="Tahoma"/>
      <w:b/>
      <w:szCs w:val="20"/>
      <w:shd w:val="clear" w:color="auto" w:fill="FFFFFF"/>
      <w:lang w:eastAsia="pl-PL" w:bidi="pl-PL"/>
    </w:rPr>
  </w:style>
  <w:style w:type="paragraph" w:styleId="Tekstpodstawowy">
    <w:name w:val="Body Text"/>
    <w:basedOn w:val="Normalny"/>
    <w:link w:val="TekstpodstawowyZnak"/>
    <w:semiHidden/>
    <w:rsid w:val="00980549"/>
    <w:pPr>
      <w:jc w:val="both"/>
    </w:pPr>
    <w:rPr>
      <w:rFonts w:cs="Tahoma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0549"/>
    <w:rPr>
      <w:rFonts w:ascii="Times New Roman" w:eastAsia="Arial Unicode MS" w:hAnsi="Times New Roman" w:cs="Tahoma"/>
      <w:sz w:val="24"/>
      <w:szCs w:val="20"/>
      <w:lang w:eastAsia="pl-PL" w:bidi="pl-PL"/>
    </w:rPr>
  </w:style>
  <w:style w:type="paragraph" w:styleId="Akapitzlist">
    <w:name w:val="List Paragraph"/>
    <w:basedOn w:val="Normalny"/>
    <w:uiPriority w:val="34"/>
    <w:qFormat/>
    <w:rsid w:val="00291A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3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F7D"/>
    <w:rPr>
      <w:rFonts w:ascii="Tahoma" w:eastAsia="Arial Unicode M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41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EB0B9D"/>
    <w:pPr>
      <w:keepNext/>
      <w:numPr>
        <w:ilvl w:val="1"/>
        <w:numId w:val="1"/>
      </w:numPr>
      <w:spacing w:line="360" w:lineRule="auto"/>
      <w:outlineLvl w:val="1"/>
    </w:pPr>
    <w:rPr>
      <w:rFonts w:cs="Tahoma"/>
      <w:sz w:val="28"/>
      <w:szCs w:val="20"/>
      <w:lang w:eastAsia="pl-PL" w:bidi="pl-PL"/>
    </w:rPr>
  </w:style>
  <w:style w:type="paragraph" w:styleId="Nagwek4">
    <w:name w:val="heading 4"/>
    <w:basedOn w:val="Normalny"/>
    <w:next w:val="Normalny"/>
    <w:link w:val="Nagwek4Znak"/>
    <w:qFormat/>
    <w:rsid w:val="00EB0B9D"/>
    <w:pPr>
      <w:keepNext/>
      <w:ind w:right="-284"/>
      <w:outlineLvl w:val="3"/>
    </w:pPr>
    <w:rPr>
      <w:rFonts w:cs="Tahoma"/>
      <w:lang w:eastAsia="pl-PL" w:bidi="pl-PL"/>
    </w:rPr>
  </w:style>
  <w:style w:type="paragraph" w:styleId="Nagwek9">
    <w:name w:val="heading 9"/>
    <w:basedOn w:val="Normalny"/>
    <w:next w:val="Normalny"/>
    <w:link w:val="Nagwek9Znak"/>
    <w:qFormat/>
    <w:rsid w:val="00EB0B9D"/>
    <w:pPr>
      <w:keepNext/>
      <w:numPr>
        <w:ilvl w:val="8"/>
        <w:numId w:val="1"/>
      </w:numPr>
      <w:shd w:val="clear" w:color="auto" w:fill="FFFFFF"/>
      <w:spacing w:line="360" w:lineRule="auto"/>
      <w:jc w:val="center"/>
      <w:outlineLvl w:val="8"/>
    </w:pPr>
    <w:rPr>
      <w:rFonts w:ascii="Verdana" w:hAnsi="Verdana" w:cs="Tahoma"/>
      <w:b/>
      <w:sz w:val="22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B0B9D"/>
    <w:rPr>
      <w:rFonts w:ascii="Times New Roman" w:eastAsia="Arial Unicode MS" w:hAnsi="Times New Roman" w:cs="Tahoma"/>
      <w:sz w:val="28"/>
      <w:szCs w:val="20"/>
      <w:lang w:eastAsia="pl-PL" w:bidi="pl-PL"/>
    </w:rPr>
  </w:style>
  <w:style w:type="character" w:customStyle="1" w:styleId="Nagwek4Znak">
    <w:name w:val="Nagłówek 4 Znak"/>
    <w:basedOn w:val="Domylnaczcionkaakapitu"/>
    <w:link w:val="Nagwek4"/>
    <w:rsid w:val="00EB0B9D"/>
    <w:rPr>
      <w:rFonts w:ascii="Times New Roman" w:eastAsia="Arial Unicode MS" w:hAnsi="Times New Roman" w:cs="Tahoma"/>
      <w:sz w:val="24"/>
      <w:szCs w:val="24"/>
      <w:lang w:eastAsia="pl-PL" w:bidi="pl-PL"/>
    </w:rPr>
  </w:style>
  <w:style w:type="character" w:customStyle="1" w:styleId="Nagwek9Znak">
    <w:name w:val="Nagłówek 9 Znak"/>
    <w:basedOn w:val="Domylnaczcionkaakapitu"/>
    <w:link w:val="Nagwek9"/>
    <w:rsid w:val="00EB0B9D"/>
    <w:rPr>
      <w:rFonts w:ascii="Verdana" w:eastAsia="Arial Unicode MS" w:hAnsi="Verdana" w:cs="Tahoma"/>
      <w:b/>
      <w:szCs w:val="20"/>
      <w:shd w:val="clear" w:color="auto" w:fill="FFFFFF"/>
      <w:lang w:eastAsia="pl-PL" w:bidi="pl-PL"/>
    </w:rPr>
  </w:style>
  <w:style w:type="paragraph" w:styleId="Tekstpodstawowy">
    <w:name w:val="Body Text"/>
    <w:basedOn w:val="Normalny"/>
    <w:link w:val="TekstpodstawowyZnak"/>
    <w:semiHidden/>
    <w:rsid w:val="00980549"/>
    <w:pPr>
      <w:jc w:val="both"/>
    </w:pPr>
    <w:rPr>
      <w:rFonts w:cs="Tahoma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0549"/>
    <w:rPr>
      <w:rFonts w:ascii="Times New Roman" w:eastAsia="Arial Unicode MS" w:hAnsi="Times New Roman" w:cs="Tahoma"/>
      <w:sz w:val="24"/>
      <w:szCs w:val="20"/>
      <w:lang w:eastAsia="pl-PL" w:bidi="pl-PL"/>
    </w:rPr>
  </w:style>
  <w:style w:type="paragraph" w:styleId="Akapitzlist">
    <w:name w:val="List Paragraph"/>
    <w:basedOn w:val="Normalny"/>
    <w:uiPriority w:val="34"/>
    <w:qFormat/>
    <w:rsid w:val="00291A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3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F7D"/>
    <w:rPr>
      <w:rFonts w:ascii="Tahoma" w:eastAsia="Arial Unicode M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zaopatrzenie</dc:creator>
  <cp:lastModifiedBy>Marek</cp:lastModifiedBy>
  <cp:revision>11</cp:revision>
  <cp:lastPrinted>2026-02-10T09:37:00Z</cp:lastPrinted>
  <dcterms:created xsi:type="dcterms:W3CDTF">2025-01-20T07:07:00Z</dcterms:created>
  <dcterms:modified xsi:type="dcterms:W3CDTF">2026-02-13T07:08:00Z</dcterms:modified>
</cp:coreProperties>
</file>